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1F6" w:rsidRPr="008B3EDD" w:rsidRDefault="007571F6" w:rsidP="007571F6">
      <w:pPr>
        <w:jc w:val="right"/>
        <w:rPr>
          <w:sz w:val="28"/>
          <w:szCs w:val="28"/>
        </w:rPr>
      </w:pPr>
    </w:p>
    <w:p w:rsidR="00CA799E" w:rsidRPr="00D5500D" w:rsidRDefault="00CA799E" w:rsidP="00CA799E">
      <w:pPr>
        <w:jc w:val="center"/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038225" cy="1285875"/>
            <wp:effectExtent l="19050" t="0" r="9525" b="0"/>
            <wp:docPr id="1" name="Рисунок 8" descr="C:\Users\Пользователь\Documents\кадры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Пользователь\Documents\кадры\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99E" w:rsidRPr="00D65968" w:rsidRDefault="00CA799E" w:rsidP="00CA799E">
      <w:pPr>
        <w:jc w:val="center"/>
        <w:rPr>
          <w:sz w:val="32"/>
          <w:szCs w:val="32"/>
        </w:rPr>
      </w:pPr>
      <w:r w:rsidRPr="00D65968">
        <w:rPr>
          <w:sz w:val="32"/>
          <w:szCs w:val="32"/>
        </w:rPr>
        <w:t>АДМИНИСТРАЦИЯ ПОСЕЛКА ТИМ</w:t>
      </w:r>
    </w:p>
    <w:p w:rsidR="00CA799E" w:rsidRPr="00D65968" w:rsidRDefault="00F54F5C" w:rsidP="00CA799E">
      <w:pPr>
        <w:jc w:val="center"/>
        <w:rPr>
          <w:sz w:val="32"/>
          <w:szCs w:val="32"/>
        </w:rPr>
      </w:pPr>
      <w:r>
        <w:rPr>
          <w:sz w:val="32"/>
          <w:szCs w:val="32"/>
        </w:rPr>
        <w:t>ТИМСКОГО РАЙОНА КУРСКОЙ</w:t>
      </w:r>
      <w:r w:rsidR="00CA799E" w:rsidRPr="00D65968">
        <w:rPr>
          <w:sz w:val="32"/>
          <w:szCs w:val="32"/>
        </w:rPr>
        <w:t xml:space="preserve"> ОБЛАСТИ</w:t>
      </w:r>
    </w:p>
    <w:p w:rsidR="00CA799E" w:rsidRPr="00D65968" w:rsidRDefault="00CA799E" w:rsidP="00CA799E">
      <w:pPr>
        <w:jc w:val="center"/>
        <w:rPr>
          <w:sz w:val="20"/>
          <w:szCs w:val="20"/>
        </w:rPr>
      </w:pPr>
    </w:p>
    <w:p w:rsidR="00CA799E" w:rsidRDefault="00CA799E" w:rsidP="00CA799E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</w:t>
      </w:r>
      <w:r w:rsidRPr="00D65968">
        <w:rPr>
          <w:sz w:val="32"/>
          <w:szCs w:val="32"/>
        </w:rPr>
        <w:t>Е</w:t>
      </w:r>
    </w:p>
    <w:p w:rsidR="00CA799E" w:rsidRPr="00D65968" w:rsidRDefault="009D66C8" w:rsidP="00CA799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A799E" w:rsidRDefault="00F54F5C" w:rsidP="00CA799E">
      <w:pPr>
        <w:rPr>
          <w:bCs/>
          <w:sz w:val="26"/>
          <w:szCs w:val="26"/>
        </w:rPr>
      </w:pPr>
      <w:r>
        <w:rPr>
          <w:bCs/>
          <w:sz w:val="28"/>
          <w:szCs w:val="26"/>
        </w:rPr>
        <w:t xml:space="preserve">  12</w:t>
      </w:r>
      <w:r w:rsidR="00CA799E" w:rsidRPr="00475F72">
        <w:rPr>
          <w:bCs/>
          <w:sz w:val="28"/>
          <w:szCs w:val="26"/>
        </w:rPr>
        <w:t xml:space="preserve"> </w:t>
      </w:r>
      <w:r w:rsidR="009D66C8" w:rsidRPr="00475F72">
        <w:rPr>
          <w:bCs/>
          <w:sz w:val="28"/>
          <w:szCs w:val="26"/>
        </w:rPr>
        <w:t>ма</w:t>
      </w:r>
      <w:r>
        <w:rPr>
          <w:bCs/>
          <w:sz w:val="28"/>
          <w:szCs w:val="26"/>
        </w:rPr>
        <w:t>я</w:t>
      </w:r>
      <w:r w:rsidR="00CA799E" w:rsidRPr="00475F72">
        <w:rPr>
          <w:bCs/>
          <w:sz w:val="28"/>
          <w:szCs w:val="26"/>
        </w:rPr>
        <w:t xml:space="preserve"> 202</w:t>
      </w:r>
      <w:r>
        <w:rPr>
          <w:bCs/>
          <w:sz w:val="28"/>
          <w:szCs w:val="26"/>
        </w:rPr>
        <w:t>5</w:t>
      </w:r>
      <w:r w:rsidR="00CA799E" w:rsidRPr="00475F72">
        <w:rPr>
          <w:bCs/>
          <w:sz w:val="28"/>
          <w:szCs w:val="26"/>
        </w:rPr>
        <w:t xml:space="preserve"> года                            </w:t>
      </w:r>
      <w:r w:rsidR="009D66C8" w:rsidRPr="00475F72">
        <w:rPr>
          <w:bCs/>
          <w:sz w:val="28"/>
          <w:szCs w:val="26"/>
        </w:rPr>
        <w:t xml:space="preserve">                         </w:t>
      </w:r>
      <w:r w:rsidR="00475F72">
        <w:rPr>
          <w:bCs/>
          <w:sz w:val="28"/>
          <w:szCs w:val="26"/>
        </w:rPr>
        <w:t xml:space="preserve">                       </w:t>
      </w:r>
      <w:r w:rsidR="009D66C8" w:rsidRPr="00475F72">
        <w:rPr>
          <w:bCs/>
          <w:sz w:val="28"/>
          <w:szCs w:val="26"/>
        </w:rPr>
        <w:t xml:space="preserve">                    </w:t>
      </w:r>
      <w:r w:rsidR="00CA799E" w:rsidRPr="00475F72">
        <w:rPr>
          <w:bCs/>
          <w:sz w:val="28"/>
          <w:szCs w:val="26"/>
        </w:rPr>
        <w:t xml:space="preserve">№ </w:t>
      </w:r>
      <w:r>
        <w:rPr>
          <w:bCs/>
          <w:sz w:val="28"/>
          <w:szCs w:val="26"/>
        </w:rPr>
        <w:t>73</w:t>
      </w:r>
    </w:p>
    <w:p w:rsidR="002B189A" w:rsidRDefault="002B189A" w:rsidP="009A0760">
      <w:pPr>
        <w:spacing w:line="312" w:lineRule="atLeast"/>
        <w:ind w:right="4536"/>
        <w:jc w:val="both"/>
        <w:rPr>
          <w:sz w:val="28"/>
          <w:szCs w:val="28"/>
        </w:rPr>
      </w:pPr>
    </w:p>
    <w:tbl>
      <w:tblPr>
        <w:tblStyle w:val="a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2B189A" w:rsidTr="009D66C8">
        <w:trPr>
          <w:trHeight w:val="1421"/>
        </w:trPr>
        <w:tc>
          <w:tcPr>
            <w:tcW w:w="4785" w:type="dxa"/>
          </w:tcPr>
          <w:p w:rsidR="002B189A" w:rsidRDefault="002B189A" w:rsidP="00F54F5C">
            <w:pPr>
              <w:spacing w:line="312" w:lineRule="atLeast"/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дизайн-проект</w:t>
            </w:r>
            <w:r w:rsidR="00F54F5C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благоустройства дворов</w:t>
            </w:r>
            <w:r w:rsidR="009D66C8">
              <w:rPr>
                <w:sz w:val="28"/>
                <w:szCs w:val="28"/>
              </w:rPr>
              <w:t>ой</w:t>
            </w:r>
            <w:r w:rsidR="00F54F5C">
              <w:rPr>
                <w:sz w:val="28"/>
                <w:szCs w:val="28"/>
              </w:rPr>
              <w:t xml:space="preserve"> и общественной</w:t>
            </w:r>
            <w:r>
              <w:rPr>
                <w:sz w:val="28"/>
                <w:szCs w:val="28"/>
              </w:rPr>
              <w:t xml:space="preserve"> </w:t>
            </w:r>
            <w:r w:rsidR="009D66C8">
              <w:rPr>
                <w:sz w:val="28"/>
                <w:szCs w:val="28"/>
              </w:rPr>
              <w:t>территори</w:t>
            </w:r>
            <w:r w:rsidR="00F54F5C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, расположенн</w:t>
            </w:r>
            <w:r w:rsidR="00F54F5C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на территории поселка Тим</w:t>
            </w:r>
          </w:p>
        </w:tc>
      </w:tr>
    </w:tbl>
    <w:p w:rsidR="007571F6" w:rsidRPr="008B3EDD" w:rsidRDefault="007571F6" w:rsidP="007571F6">
      <w:pPr>
        <w:autoSpaceDE w:val="0"/>
        <w:jc w:val="both"/>
        <w:rPr>
          <w:sz w:val="28"/>
          <w:szCs w:val="28"/>
        </w:rPr>
      </w:pPr>
    </w:p>
    <w:p w:rsidR="007571F6" w:rsidRDefault="00143E68" w:rsidP="00664980">
      <w:pPr>
        <w:spacing w:before="10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="00D27F38" w:rsidRPr="00D27F38">
        <w:rPr>
          <w:rFonts w:eastAsia="Times New Roman"/>
          <w:sz w:val="28"/>
          <w:szCs w:val="28"/>
        </w:rPr>
        <w:t xml:space="preserve"> муниципальной программы </w:t>
      </w:r>
      <w:r w:rsidR="00D27F38" w:rsidRPr="00D27F38">
        <w:rPr>
          <w:rFonts w:eastAsia="Arial"/>
          <w:bCs/>
          <w:color w:val="000000"/>
          <w:sz w:val="28"/>
          <w:szCs w:val="28"/>
        </w:rPr>
        <w:t>муниципального образования «поселок Тим» Тимского района Курской области «Формирование современной городской среды</w:t>
      </w:r>
      <w:r w:rsidR="004F540A" w:rsidRPr="00D27F38">
        <w:rPr>
          <w:sz w:val="28"/>
          <w:szCs w:val="28"/>
        </w:rPr>
        <w:t>»,</w:t>
      </w:r>
      <w:r>
        <w:rPr>
          <w:sz w:val="28"/>
          <w:szCs w:val="28"/>
        </w:rPr>
        <w:t xml:space="preserve"> в соответствии с</w:t>
      </w:r>
      <w:r w:rsidR="004F540A" w:rsidRPr="00D27F38">
        <w:rPr>
          <w:sz w:val="28"/>
          <w:szCs w:val="28"/>
        </w:rPr>
        <w:t xml:space="preserve"> </w:t>
      </w:r>
      <w:r w:rsidR="004103CC">
        <w:rPr>
          <w:sz w:val="28"/>
          <w:szCs w:val="28"/>
        </w:rPr>
        <w:t>постановлением Администрации посел</w:t>
      </w:r>
      <w:r w:rsidR="00664980">
        <w:rPr>
          <w:sz w:val="28"/>
          <w:szCs w:val="28"/>
        </w:rPr>
        <w:t xml:space="preserve">ка Тим от 14.08.2017 года №148 </w:t>
      </w:r>
      <w:r w:rsidR="004103CC">
        <w:rPr>
          <w:sz w:val="28"/>
          <w:szCs w:val="28"/>
        </w:rPr>
        <w:t xml:space="preserve"> «Об утверждении </w:t>
      </w:r>
      <w:r w:rsidR="007218E4" w:rsidRPr="007218E4">
        <w:rPr>
          <w:sz w:val="28"/>
          <w:szCs w:val="28"/>
        </w:rPr>
        <w:t>Порядк</w:t>
      </w:r>
      <w:r w:rsidR="004103CC">
        <w:rPr>
          <w:sz w:val="28"/>
          <w:szCs w:val="28"/>
        </w:rPr>
        <w:t>а</w:t>
      </w:r>
      <w:r w:rsidR="007218E4" w:rsidRPr="007218E4">
        <w:rPr>
          <w:sz w:val="28"/>
          <w:szCs w:val="28"/>
        </w:rPr>
        <w:t xml:space="preserve"> разработки, обсуждения с заинтересованными лицами и утверждения дизайн-проектов благоустройства дворов</w:t>
      </w:r>
      <w:r w:rsidR="002B189A">
        <w:rPr>
          <w:sz w:val="28"/>
          <w:szCs w:val="28"/>
        </w:rPr>
        <w:t>ых и общественных</w:t>
      </w:r>
      <w:r w:rsidR="007218E4" w:rsidRPr="007218E4">
        <w:rPr>
          <w:sz w:val="28"/>
          <w:szCs w:val="28"/>
        </w:rPr>
        <w:t xml:space="preserve"> территори</w:t>
      </w:r>
      <w:r w:rsidR="002B189A">
        <w:rPr>
          <w:sz w:val="28"/>
          <w:szCs w:val="28"/>
        </w:rPr>
        <w:t>й</w:t>
      </w:r>
      <w:r w:rsidR="004103CC">
        <w:rPr>
          <w:sz w:val="28"/>
          <w:szCs w:val="28"/>
        </w:rPr>
        <w:t xml:space="preserve">», </w:t>
      </w:r>
      <w:r w:rsidR="004F540A" w:rsidRPr="00D27F38">
        <w:rPr>
          <w:sz w:val="28"/>
          <w:szCs w:val="28"/>
        </w:rPr>
        <w:t>протокол</w:t>
      </w:r>
      <w:r w:rsidR="007218E4">
        <w:rPr>
          <w:sz w:val="28"/>
          <w:szCs w:val="28"/>
        </w:rPr>
        <w:t>ом</w:t>
      </w:r>
      <w:r w:rsidR="004F540A" w:rsidRPr="00D27F38">
        <w:rPr>
          <w:sz w:val="28"/>
          <w:szCs w:val="28"/>
        </w:rPr>
        <w:t xml:space="preserve"> заседания общественной комиссии</w:t>
      </w:r>
      <w:r w:rsidR="007218E4">
        <w:rPr>
          <w:sz w:val="28"/>
          <w:szCs w:val="28"/>
        </w:rPr>
        <w:t xml:space="preserve"> </w:t>
      </w:r>
      <w:r w:rsidR="004F540A" w:rsidRPr="00D27F38">
        <w:rPr>
          <w:sz w:val="28"/>
          <w:szCs w:val="28"/>
        </w:rPr>
        <w:t xml:space="preserve">от </w:t>
      </w:r>
      <w:r w:rsidR="00F54F5C">
        <w:rPr>
          <w:sz w:val="28"/>
          <w:szCs w:val="28"/>
        </w:rPr>
        <w:t>07</w:t>
      </w:r>
      <w:r w:rsidR="005D20E3">
        <w:rPr>
          <w:sz w:val="28"/>
          <w:szCs w:val="28"/>
        </w:rPr>
        <w:t>.</w:t>
      </w:r>
      <w:r w:rsidR="00F54F5C">
        <w:rPr>
          <w:sz w:val="28"/>
          <w:szCs w:val="28"/>
        </w:rPr>
        <w:t>05</w:t>
      </w:r>
      <w:r w:rsidR="005D20E3">
        <w:rPr>
          <w:sz w:val="28"/>
          <w:szCs w:val="28"/>
        </w:rPr>
        <w:t>.</w:t>
      </w:r>
      <w:r w:rsidR="004F540A" w:rsidRPr="00D27F38">
        <w:rPr>
          <w:sz w:val="28"/>
          <w:szCs w:val="28"/>
        </w:rPr>
        <w:t>20</w:t>
      </w:r>
      <w:r w:rsidR="00526943">
        <w:rPr>
          <w:sz w:val="28"/>
          <w:szCs w:val="28"/>
        </w:rPr>
        <w:t>2</w:t>
      </w:r>
      <w:r w:rsidR="00F54F5C">
        <w:rPr>
          <w:sz w:val="28"/>
          <w:szCs w:val="28"/>
        </w:rPr>
        <w:t>5</w:t>
      </w:r>
      <w:r w:rsidR="004F540A" w:rsidRPr="00D27F38">
        <w:rPr>
          <w:sz w:val="28"/>
          <w:szCs w:val="28"/>
        </w:rPr>
        <w:t xml:space="preserve"> года</w:t>
      </w:r>
      <w:r w:rsidR="00632398">
        <w:rPr>
          <w:sz w:val="28"/>
          <w:szCs w:val="28"/>
        </w:rPr>
        <w:t xml:space="preserve"> №</w:t>
      </w:r>
      <w:r w:rsidR="00526943">
        <w:rPr>
          <w:sz w:val="28"/>
          <w:szCs w:val="28"/>
        </w:rPr>
        <w:t xml:space="preserve"> </w:t>
      </w:r>
      <w:r w:rsidR="00F54F5C">
        <w:rPr>
          <w:sz w:val="28"/>
          <w:szCs w:val="28"/>
        </w:rPr>
        <w:t>3</w:t>
      </w:r>
      <w:r w:rsidR="005D20E3">
        <w:rPr>
          <w:sz w:val="28"/>
          <w:szCs w:val="28"/>
        </w:rPr>
        <w:t>,</w:t>
      </w:r>
      <w:r w:rsidR="004F540A" w:rsidRPr="00D27F38">
        <w:rPr>
          <w:sz w:val="28"/>
          <w:szCs w:val="28"/>
        </w:rPr>
        <w:t xml:space="preserve"> </w:t>
      </w:r>
      <w:r w:rsidR="007571F6" w:rsidRPr="00D27F38">
        <w:rPr>
          <w:sz w:val="28"/>
          <w:szCs w:val="28"/>
        </w:rPr>
        <w:t xml:space="preserve"> </w:t>
      </w:r>
      <w:r w:rsidR="009A0760">
        <w:rPr>
          <w:sz w:val="28"/>
          <w:szCs w:val="28"/>
        </w:rPr>
        <w:t>А</w:t>
      </w:r>
      <w:r w:rsidR="007571F6" w:rsidRPr="00D27F38">
        <w:rPr>
          <w:sz w:val="28"/>
          <w:szCs w:val="28"/>
        </w:rPr>
        <w:t>дминистрация поселка Тим ПОСТАНОВЛЯЕТ:</w:t>
      </w:r>
    </w:p>
    <w:p w:rsidR="005D20E3" w:rsidRPr="00D27F38" w:rsidRDefault="005D20E3" w:rsidP="00526943">
      <w:pPr>
        <w:spacing w:before="100" w:line="312" w:lineRule="atLeast"/>
        <w:ind w:right="-1" w:firstLine="567"/>
        <w:jc w:val="both"/>
        <w:rPr>
          <w:rFonts w:eastAsia="Arial"/>
          <w:bCs/>
          <w:color w:val="000000"/>
          <w:sz w:val="28"/>
          <w:szCs w:val="28"/>
        </w:rPr>
      </w:pPr>
    </w:p>
    <w:p w:rsidR="007571F6" w:rsidRDefault="00F54F5C" w:rsidP="00664980">
      <w:pPr>
        <w:ind w:right="-1" w:firstLine="567"/>
        <w:jc w:val="both"/>
        <w:rPr>
          <w:rFonts w:eastAsia="Times New Roman"/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="007571F6" w:rsidRPr="008B3EDD">
        <w:rPr>
          <w:sz w:val="28"/>
          <w:szCs w:val="28"/>
        </w:rPr>
        <w:t>Утвердить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bookmarkEnd w:id="0"/>
      <w:r w:rsidR="00046E4B">
        <w:rPr>
          <w:rFonts w:eastAsia="Times New Roman"/>
          <w:sz w:val="28"/>
          <w:szCs w:val="28"/>
        </w:rPr>
        <w:t xml:space="preserve">к реализации </w:t>
      </w:r>
      <w:r w:rsidR="0080412D">
        <w:rPr>
          <w:rFonts w:eastAsia="Times New Roman"/>
          <w:sz w:val="28"/>
          <w:szCs w:val="28"/>
        </w:rPr>
        <w:t>дизайн-проект</w:t>
      </w:r>
      <w:r w:rsidR="004F540A">
        <w:rPr>
          <w:rFonts w:eastAsia="Times New Roman"/>
          <w:sz w:val="28"/>
          <w:szCs w:val="28"/>
        </w:rPr>
        <w:t xml:space="preserve"> благоустройств</w:t>
      </w:r>
      <w:r w:rsidR="00A07B3E">
        <w:rPr>
          <w:rFonts w:eastAsia="Times New Roman"/>
          <w:sz w:val="28"/>
          <w:szCs w:val="28"/>
        </w:rPr>
        <w:t>а</w:t>
      </w:r>
      <w:r w:rsidR="004F540A">
        <w:rPr>
          <w:rFonts w:eastAsia="Times New Roman"/>
          <w:sz w:val="28"/>
          <w:szCs w:val="28"/>
        </w:rPr>
        <w:t xml:space="preserve"> дворов</w:t>
      </w:r>
      <w:r w:rsidR="0080412D">
        <w:rPr>
          <w:rFonts w:eastAsia="Times New Roman"/>
          <w:sz w:val="28"/>
          <w:szCs w:val="28"/>
        </w:rPr>
        <w:t>ой территории</w:t>
      </w:r>
      <w:r w:rsidR="00475F72">
        <w:rPr>
          <w:rFonts w:eastAsia="Times New Roman"/>
          <w:sz w:val="28"/>
          <w:szCs w:val="28"/>
        </w:rPr>
        <w:t>, расположенной по адресу: Курская область, Тимский район, п. Тим, ул.</w:t>
      </w:r>
      <w:r>
        <w:rPr>
          <w:rFonts w:eastAsia="Times New Roman"/>
          <w:sz w:val="28"/>
          <w:szCs w:val="28"/>
        </w:rPr>
        <w:t xml:space="preserve"> Куйбышева</w:t>
      </w:r>
      <w:r w:rsidR="00475F72">
        <w:rPr>
          <w:rFonts w:eastAsia="Times New Roman"/>
          <w:sz w:val="28"/>
          <w:szCs w:val="28"/>
        </w:rPr>
        <w:t>, д.</w:t>
      </w:r>
      <w:r>
        <w:rPr>
          <w:rFonts w:eastAsia="Times New Roman"/>
          <w:sz w:val="28"/>
          <w:szCs w:val="28"/>
        </w:rPr>
        <w:t>48</w:t>
      </w:r>
      <w:r w:rsidR="00475F72">
        <w:rPr>
          <w:rFonts w:eastAsia="Times New Roman"/>
          <w:sz w:val="28"/>
          <w:szCs w:val="28"/>
        </w:rPr>
        <w:t xml:space="preserve"> </w:t>
      </w:r>
      <w:r w:rsidR="00664980">
        <w:rPr>
          <w:rFonts w:eastAsia="Times New Roman"/>
          <w:sz w:val="28"/>
          <w:szCs w:val="28"/>
        </w:rPr>
        <w:t>(прилагается)</w:t>
      </w:r>
      <w:r w:rsidR="00526943">
        <w:rPr>
          <w:rFonts w:eastAsia="Times New Roman"/>
          <w:sz w:val="28"/>
          <w:szCs w:val="28"/>
        </w:rPr>
        <w:t>.</w:t>
      </w:r>
    </w:p>
    <w:p w:rsidR="00F54F5C" w:rsidRDefault="00F54F5C" w:rsidP="00664980">
      <w:pPr>
        <w:ind w:right="-1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 </w:t>
      </w:r>
      <w:r w:rsidRPr="008B3EDD">
        <w:rPr>
          <w:sz w:val="28"/>
          <w:szCs w:val="28"/>
        </w:rPr>
        <w:t>Утвердить</w:t>
      </w:r>
      <w:r w:rsidRPr="008B3ED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 реализации дизайн-проект благоустройства</w:t>
      </w:r>
      <w:r>
        <w:rPr>
          <w:rFonts w:eastAsia="Times New Roman"/>
          <w:sz w:val="28"/>
          <w:szCs w:val="28"/>
        </w:rPr>
        <w:t xml:space="preserve"> общественной территории тротуара по ул. Кирова в п. Тим, Тимского района, Курской области (1 этап) (прилагается).</w:t>
      </w:r>
    </w:p>
    <w:p w:rsidR="005D20E3" w:rsidRPr="00A84139" w:rsidRDefault="00F54F5C" w:rsidP="00664980">
      <w:pPr>
        <w:ind w:left="567" w:right="-1"/>
        <w:jc w:val="both"/>
        <w:rPr>
          <w:rFonts w:eastAsia="Arial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3.  </w:t>
      </w:r>
      <w:r w:rsidR="005D20E3">
        <w:rPr>
          <w:sz w:val="28"/>
          <w:szCs w:val="28"/>
        </w:rPr>
        <w:t>Контроль за настоящим постановление</w:t>
      </w:r>
      <w:r w:rsidR="004B2B2A">
        <w:rPr>
          <w:sz w:val="28"/>
          <w:szCs w:val="28"/>
        </w:rPr>
        <w:t>м</w:t>
      </w:r>
      <w:r w:rsidR="005D20E3">
        <w:rPr>
          <w:sz w:val="28"/>
          <w:szCs w:val="28"/>
        </w:rPr>
        <w:t xml:space="preserve"> оставляю за собой.</w:t>
      </w:r>
    </w:p>
    <w:p w:rsidR="007571F6" w:rsidRPr="008B3EDD" w:rsidRDefault="00F54F5C" w:rsidP="00664980">
      <w:pPr>
        <w:autoSpaceDE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="007571F6" w:rsidRPr="008B3EDD">
        <w:rPr>
          <w:sz w:val="28"/>
          <w:szCs w:val="28"/>
        </w:rPr>
        <w:t>Настоящее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постановление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вступает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в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силу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со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дня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>его</w:t>
      </w:r>
      <w:r w:rsidR="007571F6" w:rsidRPr="008B3EDD">
        <w:rPr>
          <w:rFonts w:eastAsia="Times New Roman"/>
          <w:sz w:val="28"/>
          <w:szCs w:val="28"/>
        </w:rPr>
        <w:t xml:space="preserve"> </w:t>
      </w:r>
      <w:r w:rsidR="007571F6" w:rsidRPr="008B3EDD">
        <w:rPr>
          <w:sz w:val="28"/>
          <w:szCs w:val="28"/>
        </w:rPr>
        <w:t xml:space="preserve">подписания и подлежит размещению на официальном сайте </w:t>
      </w:r>
      <w:r>
        <w:rPr>
          <w:sz w:val="28"/>
          <w:szCs w:val="28"/>
        </w:rPr>
        <w:t>муниципального образования «поселок Тим» Тимского района Курской области</w:t>
      </w:r>
      <w:r w:rsidR="00046E4B">
        <w:rPr>
          <w:sz w:val="28"/>
          <w:szCs w:val="28"/>
        </w:rPr>
        <w:t xml:space="preserve"> в сети интернет</w:t>
      </w:r>
      <w:r w:rsidR="007571F6" w:rsidRPr="008B3EDD">
        <w:rPr>
          <w:sz w:val="28"/>
          <w:szCs w:val="28"/>
        </w:rPr>
        <w:t>.</w:t>
      </w:r>
      <w:r w:rsidR="007571F6" w:rsidRPr="008B3EDD">
        <w:rPr>
          <w:rFonts w:eastAsia="Times New Roman"/>
          <w:sz w:val="28"/>
          <w:szCs w:val="28"/>
        </w:rPr>
        <w:t xml:space="preserve"> </w:t>
      </w:r>
    </w:p>
    <w:p w:rsidR="004103CC" w:rsidRDefault="007571F6" w:rsidP="006C2555">
      <w:pPr>
        <w:spacing w:before="240"/>
        <w:jc w:val="both"/>
        <w:rPr>
          <w:sz w:val="28"/>
          <w:szCs w:val="28"/>
        </w:rPr>
      </w:pPr>
      <w:r w:rsidRPr="008B3EDD">
        <w:rPr>
          <w:sz w:val="28"/>
          <w:szCs w:val="28"/>
        </w:rPr>
        <w:t xml:space="preserve">                 </w:t>
      </w:r>
    </w:p>
    <w:p w:rsidR="00F54F5C" w:rsidRDefault="00F54F5C" w:rsidP="006C2555">
      <w:pPr>
        <w:spacing w:before="240"/>
        <w:jc w:val="both"/>
        <w:rPr>
          <w:sz w:val="28"/>
          <w:szCs w:val="28"/>
        </w:rPr>
      </w:pPr>
      <w:bookmarkStart w:id="1" w:name="_GoBack"/>
      <w:bookmarkEnd w:id="1"/>
    </w:p>
    <w:p w:rsidR="007571F6" w:rsidRDefault="007571F6" w:rsidP="0048137B">
      <w:pPr>
        <w:spacing w:before="240"/>
        <w:jc w:val="center"/>
        <w:rPr>
          <w:sz w:val="28"/>
          <w:szCs w:val="28"/>
        </w:rPr>
      </w:pPr>
      <w:r w:rsidRPr="008B3EDD">
        <w:rPr>
          <w:sz w:val="28"/>
          <w:szCs w:val="28"/>
        </w:rPr>
        <w:t>Глав</w:t>
      </w:r>
      <w:r w:rsidR="00475F72">
        <w:rPr>
          <w:sz w:val="28"/>
          <w:szCs w:val="28"/>
        </w:rPr>
        <w:t>а</w:t>
      </w:r>
      <w:r w:rsidRPr="008B3EDD">
        <w:rPr>
          <w:rFonts w:eastAsia="Times New Roman"/>
          <w:sz w:val="28"/>
          <w:szCs w:val="28"/>
        </w:rPr>
        <w:t xml:space="preserve"> </w:t>
      </w:r>
      <w:r w:rsidRPr="008B3EDD">
        <w:rPr>
          <w:sz w:val="28"/>
          <w:szCs w:val="28"/>
        </w:rPr>
        <w:t>поселка</w:t>
      </w:r>
      <w:r w:rsidRPr="008B3EDD">
        <w:rPr>
          <w:rFonts w:eastAsia="Times New Roman"/>
          <w:sz w:val="28"/>
          <w:szCs w:val="28"/>
        </w:rPr>
        <w:t xml:space="preserve"> </w:t>
      </w:r>
      <w:r w:rsidRPr="008B3EDD">
        <w:rPr>
          <w:sz w:val="28"/>
          <w:szCs w:val="28"/>
        </w:rPr>
        <w:t>Тим</w:t>
      </w:r>
      <w:r w:rsidRPr="008B3EDD">
        <w:rPr>
          <w:rFonts w:eastAsia="Times New Roman"/>
          <w:sz w:val="28"/>
          <w:szCs w:val="28"/>
        </w:rPr>
        <w:t xml:space="preserve">  </w:t>
      </w:r>
      <w:r w:rsidRPr="008B3EDD">
        <w:rPr>
          <w:sz w:val="28"/>
          <w:szCs w:val="28"/>
        </w:rPr>
        <w:tab/>
      </w:r>
      <w:r w:rsidRPr="008B3EDD">
        <w:rPr>
          <w:sz w:val="28"/>
          <w:szCs w:val="28"/>
        </w:rPr>
        <w:tab/>
      </w:r>
      <w:r w:rsidRPr="008B3EDD">
        <w:rPr>
          <w:rFonts w:eastAsia="Times New Roman"/>
          <w:sz w:val="28"/>
          <w:szCs w:val="28"/>
        </w:rPr>
        <w:t xml:space="preserve">                    </w:t>
      </w:r>
      <w:r w:rsidR="00475F72">
        <w:rPr>
          <w:sz w:val="28"/>
          <w:szCs w:val="28"/>
        </w:rPr>
        <w:t>А</w:t>
      </w:r>
      <w:r w:rsidRPr="008B3EDD">
        <w:rPr>
          <w:sz w:val="28"/>
          <w:szCs w:val="28"/>
        </w:rPr>
        <w:t>.</w:t>
      </w:r>
      <w:r w:rsidR="00475F72">
        <w:rPr>
          <w:sz w:val="28"/>
          <w:szCs w:val="28"/>
        </w:rPr>
        <w:t>В</w:t>
      </w:r>
      <w:r w:rsidRPr="008B3EDD">
        <w:rPr>
          <w:sz w:val="28"/>
          <w:szCs w:val="28"/>
        </w:rPr>
        <w:t>.</w:t>
      </w:r>
      <w:r w:rsidRPr="008B3EDD">
        <w:rPr>
          <w:rFonts w:eastAsia="Times New Roman"/>
          <w:sz w:val="28"/>
          <w:szCs w:val="28"/>
        </w:rPr>
        <w:t xml:space="preserve"> </w:t>
      </w:r>
      <w:r w:rsidR="00475F72">
        <w:rPr>
          <w:sz w:val="28"/>
          <w:szCs w:val="28"/>
        </w:rPr>
        <w:t>Стародубцев</w:t>
      </w:r>
    </w:p>
    <w:p w:rsidR="00D8266E" w:rsidRDefault="00D8266E" w:rsidP="0048137B">
      <w:pPr>
        <w:spacing w:before="240"/>
        <w:jc w:val="center"/>
        <w:rPr>
          <w:sz w:val="28"/>
          <w:szCs w:val="28"/>
        </w:rPr>
      </w:pPr>
    </w:p>
    <w:p w:rsidR="00D8266E" w:rsidRDefault="00D8266E" w:rsidP="0048137B">
      <w:pPr>
        <w:spacing w:before="240"/>
        <w:jc w:val="center"/>
        <w:rPr>
          <w:sz w:val="28"/>
          <w:szCs w:val="28"/>
        </w:rPr>
      </w:pPr>
    </w:p>
    <w:p w:rsidR="00D8266E" w:rsidRPr="008B3EDD" w:rsidRDefault="00D8266E" w:rsidP="0048137B">
      <w:pPr>
        <w:spacing w:before="240"/>
        <w:jc w:val="center"/>
        <w:rPr>
          <w:sz w:val="28"/>
          <w:szCs w:val="28"/>
        </w:rPr>
      </w:pPr>
    </w:p>
    <w:sectPr w:rsidR="00D8266E" w:rsidRPr="008B3EDD" w:rsidSect="0080412D">
      <w:pgSz w:w="11906" w:h="16838"/>
      <w:pgMar w:top="426" w:right="850" w:bottom="28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C5" w:rsidRDefault="003F63C5" w:rsidP="007571F6">
      <w:r>
        <w:separator/>
      </w:r>
    </w:p>
  </w:endnote>
  <w:endnote w:type="continuationSeparator" w:id="0">
    <w:p w:rsidR="003F63C5" w:rsidRDefault="003F63C5" w:rsidP="0075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C5" w:rsidRDefault="003F63C5" w:rsidP="007571F6">
      <w:r>
        <w:separator/>
      </w:r>
    </w:p>
  </w:footnote>
  <w:footnote w:type="continuationSeparator" w:id="0">
    <w:p w:rsidR="003F63C5" w:rsidRDefault="003F63C5" w:rsidP="00757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lvlText w:val=".....%2.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72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760" w:hanging="72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480" w:hanging="720"/>
      </w:pPr>
    </w:lvl>
  </w:abstractNum>
  <w:abstractNum w:abstractNumId="3" w15:restartNumberingAfterBreak="0">
    <w:nsid w:val="27B1757C"/>
    <w:multiLevelType w:val="hybridMultilevel"/>
    <w:tmpl w:val="FAB812F8"/>
    <w:lvl w:ilvl="0" w:tplc="F54639A6">
      <w:start w:val="1"/>
      <w:numFmt w:val="decimal"/>
      <w:lvlText w:val="%1."/>
      <w:lvlJc w:val="left"/>
      <w:pPr>
        <w:ind w:left="928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84CEC"/>
    <w:multiLevelType w:val="hybridMultilevel"/>
    <w:tmpl w:val="63A06260"/>
    <w:lvl w:ilvl="0" w:tplc="75B8B36A">
      <w:start w:val="1"/>
      <w:numFmt w:val="decimal"/>
      <w:lvlText w:val="%1."/>
      <w:lvlJc w:val="left"/>
      <w:pPr>
        <w:ind w:left="1065" w:hanging="360"/>
      </w:pPr>
      <w:rPr>
        <w:rFonts w:eastAsia="Andale Sans UI" w:hint="default"/>
      </w:rPr>
    </w:lvl>
    <w:lvl w:ilvl="1" w:tplc="04190019" w:tentative="1">
      <w:start w:val="1"/>
      <w:numFmt w:val="lowerLetter"/>
      <w:pStyle w:val="20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FE0912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 w15:restartNumberingAfterBreak="0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D617D4E"/>
    <w:multiLevelType w:val="hybridMultilevel"/>
    <w:tmpl w:val="93722140"/>
    <w:lvl w:ilvl="0" w:tplc="BD587BBE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13" w15:restartNumberingAfterBreak="0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9"/>
  </w:num>
  <w:num w:numId="8">
    <w:abstractNumId w:val="12"/>
  </w:num>
  <w:num w:numId="9">
    <w:abstractNumId w:val="6"/>
  </w:num>
  <w:num w:numId="10">
    <w:abstractNumId w:val="13"/>
  </w:num>
  <w:num w:numId="11">
    <w:abstractNumId w:val="11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A9"/>
    <w:rsid w:val="00013332"/>
    <w:rsid w:val="00024D65"/>
    <w:rsid w:val="000353F2"/>
    <w:rsid w:val="00043CB1"/>
    <w:rsid w:val="00046E4B"/>
    <w:rsid w:val="00061032"/>
    <w:rsid w:val="00094800"/>
    <w:rsid w:val="000E4AC1"/>
    <w:rsid w:val="000E5B5F"/>
    <w:rsid w:val="000F440C"/>
    <w:rsid w:val="0013493A"/>
    <w:rsid w:val="00143E68"/>
    <w:rsid w:val="00146C2D"/>
    <w:rsid w:val="0015509D"/>
    <w:rsid w:val="00156A71"/>
    <w:rsid w:val="00156B78"/>
    <w:rsid w:val="001653C7"/>
    <w:rsid w:val="0019794C"/>
    <w:rsid w:val="001A5409"/>
    <w:rsid w:val="001C18D7"/>
    <w:rsid w:val="001C3AE7"/>
    <w:rsid w:val="001E4272"/>
    <w:rsid w:val="00240251"/>
    <w:rsid w:val="00243858"/>
    <w:rsid w:val="00270069"/>
    <w:rsid w:val="0028580D"/>
    <w:rsid w:val="00294286"/>
    <w:rsid w:val="002B189A"/>
    <w:rsid w:val="002D18AF"/>
    <w:rsid w:val="002D55F2"/>
    <w:rsid w:val="00313C91"/>
    <w:rsid w:val="00322F2D"/>
    <w:rsid w:val="00391EC0"/>
    <w:rsid w:val="003953CE"/>
    <w:rsid w:val="003A5A6E"/>
    <w:rsid w:val="003A6FAD"/>
    <w:rsid w:val="003E49A9"/>
    <w:rsid w:val="003F63C5"/>
    <w:rsid w:val="004103CC"/>
    <w:rsid w:val="00427EA7"/>
    <w:rsid w:val="00430C6C"/>
    <w:rsid w:val="00433A0F"/>
    <w:rsid w:val="00434ACC"/>
    <w:rsid w:val="00445402"/>
    <w:rsid w:val="00456B21"/>
    <w:rsid w:val="0046210B"/>
    <w:rsid w:val="004642E0"/>
    <w:rsid w:val="00475F72"/>
    <w:rsid w:val="00477226"/>
    <w:rsid w:val="0048137B"/>
    <w:rsid w:val="004B2B2A"/>
    <w:rsid w:val="004D00A7"/>
    <w:rsid w:val="004E194E"/>
    <w:rsid w:val="004E67B6"/>
    <w:rsid w:val="004F540A"/>
    <w:rsid w:val="00526943"/>
    <w:rsid w:val="00534C24"/>
    <w:rsid w:val="0058386D"/>
    <w:rsid w:val="0059741C"/>
    <w:rsid w:val="005A396F"/>
    <w:rsid w:val="005C0A7D"/>
    <w:rsid w:val="005D20E3"/>
    <w:rsid w:val="005E7B9E"/>
    <w:rsid w:val="005F3412"/>
    <w:rsid w:val="005F3D0D"/>
    <w:rsid w:val="00610333"/>
    <w:rsid w:val="00622748"/>
    <w:rsid w:val="00632398"/>
    <w:rsid w:val="00636EF8"/>
    <w:rsid w:val="006577C7"/>
    <w:rsid w:val="00664980"/>
    <w:rsid w:val="00666222"/>
    <w:rsid w:val="006A6807"/>
    <w:rsid w:val="006C2555"/>
    <w:rsid w:val="006C5E86"/>
    <w:rsid w:val="00714E1F"/>
    <w:rsid w:val="007218E4"/>
    <w:rsid w:val="00726313"/>
    <w:rsid w:val="007571F6"/>
    <w:rsid w:val="007E08AF"/>
    <w:rsid w:val="007E74FA"/>
    <w:rsid w:val="007F18A9"/>
    <w:rsid w:val="00801F78"/>
    <w:rsid w:val="0080412D"/>
    <w:rsid w:val="008215C2"/>
    <w:rsid w:val="008540CB"/>
    <w:rsid w:val="008607C5"/>
    <w:rsid w:val="008856A8"/>
    <w:rsid w:val="0088717A"/>
    <w:rsid w:val="008B3EDD"/>
    <w:rsid w:val="008D068D"/>
    <w:rsid w:val="008F4B34"/>
    <w:rsid w:val="00905E1E"/>
    <w:rsid w:val="00911730"/>
    <w:rsid w:val="00915091"/>
    <w:rsid w:val="00951B44"/>
    <w:rsid w:val="00971E25"/>
    <w:rsid w:val="0099124D"/>
    <w:rsid w:val="009A0760"/>
    <w:rsid w:val="009A3270"/>
    <w:rsid w:val="009D2DD3"/>
    <w:rsid w:val="009D66C8"/>
    <w:rsid w:val="009E5992"/>
    <w:rsid w:val="00A07B3E"/>
    <w:rsid w:val="00A2021B"/>
    <w:rsid w:val="00A30977"/>
    <w:rsid w:val="00A56F68"/>
    <w:rsid w:val="00A764E3"/>
    <w:rsid w:val="00A8055D"/>
    <w:rsid w:val="00A84139"/>
    <w:rsid w:val="00A93FDB"/>
    <w:rsid w:val="00AC67BC"/>
    <w:rsid w:val="00AE3DAA"/>
    <w:rsid w:val="00B1192E"/>
    <w:rsid w:val="00B27487"/>
    <w:rsid w:val="00B36916"/>
    <w:rsid w:val="00B4382B"/>
    <w:rsid w:val="00B620FC"/>
    <w:rsid w:val="00B826D3"/>
    <w:rsid w:val="00BA2F1A"/>
    <w:rsid w:val="00BA4C22"/>
    <w:rsid w:val="00C6533A"/>
    <w:rsid w:val="00C9644D"/>
    <w:rsid w:val="00CA76EB"/>
    <w:rsid w:val="00CA799E"/>
    <w:rsid w:val="00CB2FE8"/>
    <w:rsid w:val="00CC66B8"/>
    <w:rsid w:val="00D06BCA"/>
    <w:rsid w:val="00D11DCC"/>
    <w:rsid w:val="00D27F38"/>
    <w:rsid w:val="00D51EEA"/>
    <w:rsid w:val="00D8266E"/>
    <w:rsid w:val="00D940AA"/>
    <w:rsid w:val="00DC1140"/>
    <w:rsid w:val="00DE5F23"/>
    <w:rsid w:val="00E02A6D"/>
    <w:rsid w:val="00E10066"/>
    <w:rsid w:val="00E42CDA"/>
    <w:rsid w:val="00EB5A62"/>
    <w:rsid w:val="00EE5AA3"/>
    <w:rsid w:val="00F069BE"/>
    <w:rsid w:val="00F1246E"/>
    <w:rsid w:val="00F54F5C"/>
    <w:rsid w:val="00F911FD"/>
    <w:rsid w:val="00FA074A"/>
    <w:rsid w:val="00FD5003"/>
    <w:rsid w:val="00FD67BB"/>
    <w:rsid w:val="00FD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82B5EA7-2882-4215-90C8-2FE064AD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07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10">
    <w:name w:val="heading 1"/>
    <w:basedOn w:val="a"/>
    <w:next w:val="a"/>
    <w:link w:val="11"/>
    <w:qFormat/>
    <w:rsid w:val="007F18A9"/>
    <w:pPr>
      <w:keepNext/>
      <w:widowControl/>
      <w:suppressAutoHyphens w:val="0"/>
      <w:ind w:firstLine="5040"/>
      <w:outlineLvl w:val="0"/>
    </w:pPr>
    <w:rPr>
      <w:rFonts w:eastAsia="Times New Roman"/>
      <w:kern w:val="0"/>
      <w:sz w:val="28"/>
      <w:lang w:eastAsia="ru-RU"/>
    </w:rPr>
  </w:style>
  <w:style w:type="paragraph" w:styleId="20">
    <w:name w:val="heading 2"/>
    <w:basedOn w:val="a"/>
    <w:next w:val="a"/>
    <w:link w:val="21"/>
    <w:qFormat/>
    <w:rsid w:val="00061032"/>
    <w:pPr>
      <w:keepNext/>
      <w:widowControl/>
      <w:numPr>
        <w:ilvl w:val="1"/>
        <w:numId w:val="1"/>
      </w:numPr>
      <w:ind w:left="0" w:firstLine="0"/>
      <w:outlineLvl w:val="1"/>
    </w:pPr>
    <w:rPr>
      <w:rFonts w:eastAsia="Times New Roman"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61032"/>
    <w:pPr>
      <w:keepNext/>
      <w:widowControl/>
      <w:numPr>
        <w:ilvl w:val="2"/>
        <w:numId w:val="1"/>
      </w:numPr>
      <w:ind w:left="0" w:firstLine="0"/>
      <w:jc w:val="center"/>
      <w:outlineLvl w:val="2"/>
    </w:pPr>
    <w:rPr>
      <w:rFonts w:eastAsia="Times New Roman"/>
      <w:kern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061032"/>
    <w:pPr>
      <w:keepNext/>
      <w:widowControl/>
      <w:numPr>
        <w:ilvl w:val="3"/>
        <w:numId w:val="1"/>
      </w:numPr>
      <w:ind w:left="0" w:firstLine="485"/>
      <w:jc w:val="both"/>
      <w:outlineLvl w:val="3"/>
    </w:pPr>
    <w:rPr>
      <w:rFonts w:eastAsia="Times New Roman"/>
      <w:b/>
      <w:bCs/>
      <w:kern w:val="0"/>
    </w:rPr>
  </w:style>
  <w:style w:type="paragraph" w:styleId="7">
    <w:name w:val="heading 7"/>
    <w:basedOn w:val="a"/>
    <w:next w:val="a"/>
    <w:link w:val="70"/>
    <w:qFormat/>
    <w:rsid w:val="00061032"/>
    <w:pPr>
      <w:widowControl/>
      <w:numPr>
        <w:ilvl w:val="6"/>
        <w:numId w:val="1"/>
      </w:numPr>
      <w:spacing w:before="240" w:after="60"/>
      <w:ind w:left="0" w:firstLine="0"/>
      <w:outlineLvl w:val="6"/>
    </w:pPr>
    <w:rPr>
      <w:rFonts w:eastAsia="Times New Roman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6A6807"/>
    <w:rPr>
      <w:rFonts w:ascii="Symbol" w:hAnsi="Symbol" w:cs="OpenSymbol"/>
    </w:rPr>
  </w:style>
  <w:style w:type="character" w:customStyle="1" w:styleId="WW8Num5z0">
    <w:name w:val="WW8Num5z0"/>
    <w:rsid w:val="006A6807"/>
    <w:rPr>
      <w:rFonts w:ascii="Symbol" w:hAnsi="Symbol" w:cs="OpenSymbol"/>
    </w:rPr>
  </w:style>
  <w:style w:type="character" w:customStyle="1" w:styleId="Absatz-Standardschriftart">
    <w:name w:val="Absatz-Standardschriftart"/>
    <w:rsid w:val="006A6807"/>
  </w:style>
  <w:style w:type="character" w:customStyle="1" w:styleId="WW-Absatz-Standardschriftart">
    <w:name w:val="WW-Absatz-Standardschriftart"/>
    <w:rsid w:val="006A6807"/>
  </w:style>
  <w:style w:type="character" w:customStyle="1" w:styleId="WW-Absatz-Standardschriftart1">
    <w:name w:val="WW-Absatz-Standardschriftart1"/>
    <w:rsid w:val="006A6807"/>
  </w:style>
  <w:style w:type="character" w:customStyle="1" w:styleId="WW-Absatz-Standardschriftart11">
    <w:name w:val="WW-Absatz-Standardschriftart11"/>
    <w:rsid w:val="006A6807"/>
  </w:style>
  <w:style w:type="character" w:customStyle="1" w:styleId="WW-Absatz-Standardschriftart111">
    <w:name w:val="WW-Absatz-Standardschriftart111"/>
    <w:rsid w:val="006A6807"/>
  </w:style>
  <w:style w:type="character" w:customStyle="1" w:styleId="WW-Absatz-Standardschriftart1111">
    <w:name w:val="WW-Absatz-Standardschriftart1111"/>
    <w:rsid w:val="006A6807"/>
  </w:style>
  <w:style w:type="character" w:customStyle="1" w:styleId="WW-Absatz-Standardschriftart11111">
    <w:name w:val="WW-Absatz-Standardschriftart11111"/>
    <w:rsid w:val="006A6807"/>
  </w:style>
  <w:style w:type="character" w:customStyle="1" w:styleId="WW-Absatz-Standardschriftart111111">
    <w:name w:val="WW-Absatz-Standardschriftart111111"/>
    <w:rsid w:val="006A6807"/>
  </w:style>
  <w:style w:type="character" w:customStyle="1" w:styleId="WW-Absatz-Standardschriftart1111111">
    <w:name w:val="WW-Absatz-Standardschriftart1111111"/>
    <w:rsid w:val="006A6807"/>
  </w:style>
  <w:style w:type="character" w:customStyle="1" w:styleId="WW-Absatz-Standardschriftart11111111">
    <w:name w:val="WW-Absatz-Standardschriftart11111111"/>
    <w:rsid w:val="006A6807"/>
  </w:style>
  <w:style w:type="character" w:customStyle="1" w:styleId="WW-Absatz-Standardschriftart111111111">
    <w:name w:val="WW-Absatz-Standardschriftart111111111"/>
    <w:rsid w:val="006A6807"/>
  </w:style>
  <w:style w:type="character" w:customStyle="1" w:styleId="WW-Absatz-Standardschriftart1111111111">
    <w:name w:val="WW-Absatz-Standardschriftart1111111111"/>
    <w:rsid w:val="006A6807"/>
  </w:style>
  <w:style w:type="character" w:customStyle="1" w:styleId="WW-Absatz-Standardschriftart11111111111">
    <w:name w:val="WW-Absatz-Standardschriftart11111111111"/>
    <w:rsid w:val="006A6807"/>
  </w:style>
  <w:style w:type="character" w:customStyle="1" w:styleId="WW-Absatz-Standardschriftart111111111111">
    <w:name w:val="WW-Absatz-Standardschriftart111111111111"/>
    <w:rsid w:val="006A6807"/>
  </w:style>
  <w:style w:type="character" w:customStyle="1" w:styleId="22">
    <w:name w:val="Основной шрифт абзаца2"/>
    <w:rsid w:val="006A6807"/>
  </w:style>
  <w:style w:type="character" w:customStyle="1" w:styleId="WW-Absatz-Standardschriftart1111111111111">
    <w:name w:val="WW-Absatz-Standardschriftart1111111111111"/>
    <w:rsid w:val="006A6807"/>
  </w:style>
  <w:style w:type="character" w:customStyle="1" w:styleId="WW-Absatz-Standardschriftart11111111111111">
    <w:name w:val="WW-Absatz-Standardschriftart11111111111111"/>
    <w:rsid w:val="006A6807"/>
  </w:style>
  <w:style w:type="character" w:customStyle="1" w:styleId="WW-Absatz-Standardschriftart111111111111111">
    <w:name w:val="WW-Absatz-Standardschriftart111111111111111"/>
    <w:rsid w:val="006A6807"/>
  </w:style>
  <w:style w:type="character" w:customStyle="1" w:styleId="12">
    <w:name w:val="Основной шрифт абзаца1"/>
    <w:rsid w:val="006A6807"/>
  </w:style>
  <w:style w:type="character" w:customStyle="1" w:styleId="a3">
    <w:name w:val="Символ нумерации"/>
    <w:rsid w:val="006A6807"/>
  </w:style>
  <w:style w:type="character" w:styleId="a4">
    <w:name w:val="Strong"/>
    <w:qFormat/>
    <w:rsid w:val="006A6807"/>
    <w:rPr>
      <w:b/>
      <w:bCs/>
    </w:rPr>
  </w:style>
  <w:style w:type="character" w:customStyle="1" w:styleId="a5">
    <w:name w:val="Верхний колонтитул Знак"/>
    <w:rsid w:val="006A6807"/>
    <w:rPr>
      <w:sz w:val="28"/>
      <w:szCs w:val="28"/>
    </w:rPr>
  </w:style>
  <w:style w:type="character" w:styleId="a6">
    <w:name w:val="page number"/>
    <w:basedOn w:val="12"/>
    <w:rsid w:val="006A6807"/>
  </w:style>
  <w:style w:type="character" w:styleId="a7">
    <w:name w:val="Hyperlink"/>
    <w:rsid w:val="006A6807"/>
    <w:rPr>
      <w:color w:val="000080"/>
      <w:u w:val="single"/>
    </w:rPr>
  </w:style>
  <w:style w:type="character" w:customStyle="1" w:styleId="HTML">
    <w:name w:val="Стандартный HTML Знак"/>
    <w:rsid w:val="006A6807"/>
    <w:rPr>
      <w:rFonts w:ascii="Courier New" w:hAnsi="Courier New" w:cs="Courier New"/>
    </w:rPr>
  </w:style>
  <w:style w:type="character" w:customStyle="1" w:styleId="a8">
    <w:name w:val="Маркеры списка"/>
    <w:rsid w:val="006A6807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6A680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Body Text"/>
    <w:basedOn w:val="a"/>
    <w:rsid w:val="006A6807"/>
    <w:pPr>
      <w:spacing w:after="120"/>
    </w:pPr>
  </w:style>
  <w:style w:type="paragraph" w:styleId="ab">
    <w:name w:val="List"/>
    <w:basedOn w:val="aa"/>
    <w:rsid w:val="006A6807"/>
    <w:rPr>
      <w:rFonts w:cs="Tahoma"/>
    </w:rPr>
  </w:style>
  <w:style w:type="paragraph" w:styleId="ac">
    <w:name w:val="caption"/>
    <w:basedOn w:val="a9"/>
    <w:next w:val="ad"/>
    <w:qFormat/>
    <w:rsid w:val="006A6807"/>
  </w:style>
  <w:style w:type="paragraph" w:customStyle="1" w:styleId="31">
    <w:name w:val="Указатель3"/>
    <w:basedOn w:val="a"/>
    <w:rsid w:val="006A680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6A6807"/>
    <w:pPr>
      <w:suppressLineNumbers/>
      <w:spacing w:before="120" w:after="120"/>
    </w:pPr>
    <w:rPr>
      <w:rFonts w:cs="Tahoma"/>
      <w:i/>
      <w:iCs/>
    </w:rPr>
  </w:style>
  <w:style w:type="paragraph" w:customStyle="1" w:styleId="24">
    <w:name w:val="Указатель2"/>
    <w:basedOn w:val="a"/>
    <w:rsid w:val="006A6807"/>
    <w:pPr>
      <w:suppressLineNumbers/>
    </w:pPr>
    <w:rPr>
      <w:rFonts w:cs="Tahoma"/>
    </w:rPr>
  </w:style>
  <w:style w:type="paragraph" w:styleId="ad">
    <w:name w:val="Subtitle"/>
    <w:basedOn w:val="a9"/>
    <w:next w:val="aa"/>
    <w:qFormat/>
    <w:rsid w:val="006A6807"/>
    <w:pPr>
      <w:jc w:val="center"/>
    </w:pPr>
    <w:rPr>
      <w:i/>
      <w:iCs/>
    </w:rPr>
  </w:style>
  <w:style w:type="paragraph" w:customStyle="1" w:styleId="13">
    <w:name w:val="Название1"/>
    <w:basedOn w:val="a"/>
    <w:rsid w:val="006A6807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6A6807"/>
    <w:pPr>
      <w:suppressLineNumbers/>
    </w:pPr>
    <w:rPr>
      <w:rFonts w:cs="Tahoma"/>
    </w:rPr>
  </w:style>
  <w:style w:type="paragraph" w:customStyle="1" w:styleId="ae">
    <w:name w:val="Знак Знак Знак Знак"/>
    <w:basedOn w:val="a"/>
    <w:rsid w:val="006A6807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">
    <w:name w:val="ConsPlusTitle"/>
    <w:rsid w:val="006A6807"/>
    <w:pPr>
      <w:widowControl w:val="0"/>
      <w:suppressAutoHyphens/>
      <w:autoSpaceDE w:val="0"/>
      <w:jc w:val="both"/>
    </w:pPr>
    <w:rPr>
      <w:rFonts w:ascii="Arial" w:eastAsia="Arial" w:hAnsi="Arial" w:cs="Arial"/>
      <w:b/>
      <w:bCs/>
      <w:lang w:eastAsia="zh-CN"/>
    </w:rPr>
  </w:style>
  <w:style w:type="paragraph" w:customStyle="1" w:styleId="ConsPlusNormal">
    <w:name w:val="ConsPlusNormal"/>
    <w:link w:val="ConsPlusNormal0"/>
    <w:rsid w:val="006A6807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6A6807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styleId="af">
    <w:name w:val="header"/>
    <w:basedOn w:val="a"/>
    <w:rsid w:val="006A6807"/>
    <w:pPr>
      <w:widowControl/>
      <w:tabs>
        <w:tab w:val="center" w:pos="4677"/>
        <w:tab w:val="right" w:pos="9355"/>
      </w:tabs>
      <w:suppressAutoHyphens w:val="0"/>
      <w:jc w:val="both"/>
    </w:pPr>
    <w:rPr>
      <w:rFonts w:eastAsia="Times New Roman"/>
      <w:sz w:val="28"/>
      <w:szCs w:val="28"/>
    </w:rPr>
  </w:style>
  <w:style w:type="paragraph" w:customStyle="1" w:styleId="15">
    <w:name w:val="Знак1"/>
    <w:basedOn w:val="a"/>
    <w:rsid w:val="006A6807"/>
    <w:pPr>
      <w:widowControl/>
      <w:suppressAutoHyphens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HTML0">
    <w:name w:val="HTML Preformatted"/>
    <w:basedOn w:val="a"/>
    <w:rsid w:val="006A68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Normal (Web)"/>
    <w:basedOn w:val="a"/>
    <w:uiPriority w:val="99"/>
    <w:rsid w:val="006A6807"/>
    <w:pPr>
      <w:widowControl/>
      <w:suppressAutoHyphens w:val="0"/>
    </w:pPr>
    <w:rPr>
      <w:rFonts w:eastAsia="Times New Roman"/>
    </w:rPr>
  </w:style>
  <w:style w:type="paragraph" w:customStyle="1" w:styleId="ConsPlusCell">
    <w:name w:val="ConsPlusCell"/>
    <w:rsid w:val="006A6807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customStyle="1" w:styleId="af1">
    <w:name w:val="Содержимое таблицы"/>
    <w:basedOn w:val="a"/>
    <w:rsid w:val="006A6807"/>
    <w:pPr>
      <w:suppressLineNumbers/>
    </w:pPr>
  </w:style>
  <w:style w:type="paragraph" w:customStyle="1" w:styleId="af2">
    <w:name w:val="Заголовок таблицы"/>
    <w:basedOn w:val="af1"/>
    <w:rsid w:val="006A6807"/>
    <w:pPr>
      <w:jc w:val="center"/>
    </w:pPr>
    <w:rPr>
      <w:b/>
      <w:bCs/>
    </w:rPr>
  </w:style>
  <w:style w:type="character" w:customStyle="1" w:styleId="11">
    <w:name w:val="Заголовок 1 Знак"/>
    <w:basedOn w:val="a0"/>
    <w:link w:val="10"/>
    <w:rsid w:val="007F18A9"/>
    <w:rPr>
      <w:sz w:val="28"/>
      <w:szCs w:val="24"/>
    </w:rPr>
  </w:style>
  <w:style w:type="character" w:customStyle="1" w:styleId="21">
    <w:name w:val="Заголовок 2 Знак"/>
    <w:basedOn w:val="a0"/>
    <w:link w:val="20"/>
    <w:rsid w:val="00061032"/>
    <w:rPr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061032"/>
    <w:rPr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061032"/>
    <w:rPr>
      <w:b/>
      <w:b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061032"/>
    <w:rPr>
      <w:sz w:val="24"/>
      <w:szCs w:val="24"/>
      <w:lang w:val="en-US" w:eastAsia="zh-CN"/>
    </w:rPr>
  </w:style>
  <w:style w:type="character" w:customStyle="1" w:styleId="WW8Num2z0">
    <w:name w:val="WW8Num2z0"/>
    <w:rsid w:val="00061032"/>
    <w:rPr>
      <w:rFonts w:ascii="Wingdings" w:hAnsi="Wingdings" w:cs="Wingdings"/>
      <w:color w:val="auto"/>
    </w:rPr>
  </w:style>
  <w:style w:type="character" w:customStyle="1" w:styleId="WW8Num1z0">
    <w:name w:val="WW8Num1z0"/>
    <w:rsid w:val="00061032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061032"/>
    <w:rPr>
      <w:rFonts w:ascii="Wingdings" w:hAnsi="Wingdings" w:cs="Wingdings"/>
      <w:color w:val="auto"/>
    </w:rPr>
  </w:style>
  <w:style w:type="character" w:customStyle="1" w:styleId="af3">
    <w:name w:val="Символ сноски"/>
    <w:basedOn w:val="12"/>
    <w:rsid w:val="00061032"/>
  </w:style>
  <w:style w:type="character" w:customStyle="1" w:styleId="16">
    <w:name w:val="Знак примечания1"/>
    <w:basedOn w:val="12"/>
    <w:rsid w:val="00061032"/>
  </w:style>
  <w:style w:type="character" w:customStyle="1" w:styleId="af4">
    <w:name w:val="Символы концевой сноски"/>
    <w:basedOn w:val="12"/>
    <w:rsid w:val="00061032"/>
  </w:style>
  <w:style w:type="character" w:customStyle="1" w:styleId="hl41">
    <w:name w:val="hl41"/>
    <w:basedOn w:val="12"/>
    <w:rsid w:val="00061032"/>
  </w:style>
  <w:style w:type="character" w:customStyle="1" w:styleId="af5">
    <w:name w:val="Основной шрифт"/>
    <w:rsid w:val="00061032"/>
  </w:style>
  <w:style w:type="character" w:customStyle="1" w:styleId="af6">
    <w:name w:val="Основной текст Знак"/>
    <w:basedOn w:val="12"/>
    <w:rsid w:val="00061032"/>
  </w:style>
  <w:style w:type="paragraph" w:customStyle="1" w:styleId="ConsPlusDocList">
    <w:name w:val="ConsPlusDocList"/>
    <w:rsid w:val="0006103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25">
    <w:name w:val="toc 2"/>
    <w:basedOn w:val="a"/>
    <w:next w:val="a"/>
    <w:rsid w:val="00061032"/>
    <w:pPr>
      <w:widowControl/>
    </w:pPr>
    <w:rPr>
      <w:rFonts w:eastAsia="Times New Roman"/>
      <w:b/>
      <w:bCs/>
      <w:smallCaps/>
      <w:kern w:val="0"/>
      <w:sz w:val="22"/>
      <w:szCs w:val="22"/>
      <w:lang w:val="en-US"/>
    </w:rPr>
  </w:style>
  <w:style w:type="paragraph" w:styleId="32">
    <w:name w:val="toc 3"/>
    <w:basedOn w:val="a"/>
    <w:next w:val="a"/>
    <w:rsid w:val="00061032"/>
    <w:pPr>
      <w:widowControl/>
    </w:pPr>
    <w:rPr>
      <w:rFonts w:eastAsia="Times New Roman"/>
      <w:smallCaps/>
      <w:kern w:val="0"/>
      <w:sz w:val="22"/>
      <w:szCs w:val="22"/>
      <w:lang w:val="en-US"/>
    </w:rPr>
  </w:style>
  <w:style w:type="paragraph" w:styleId="41">
    <w:name w:val="toc 4"/>
    <w:basedOn w:val="a"/>
    <w:next w:val="a"/>
    <w:rsid w:val="00061032"/>
    <w:pPr>
      <w:widowControl/>
    </w:pPr>
    <w:rPr>
      <w:rFonts w:eastAsia="Times New Roman"/>
      <w:kern w:val="0"/>
      <w:sz w:val="22"/>
      <w:szCs w:val="22"/>
      <w:lang w:val="en-US"/>
    </w:rPr>
  </w:style>
  <w:style w:type="paragraph" w:styleId="5">
    <w:name w:val="toc 5"/>
    <w:basedOn w:val="a"/>
    <w:next w:val="a"/>
    <w:rsid w:val="00061032"/>
    <w:pPr>
      <w:widowControl/>
    </w:pPr>
    <w:rPr>
      <w:rFonts w:eastAsia="Times New Roman"/>
      <w:kern w:val="0"/>
      <w:sz w:val="22"/>
      <w:szCs w:val="22"/>
      <w:lang w:val="en-US"/>
    </w:rPr>
  </w:style>
  <w:style w:type="paragraph" w:styleId="af7">
    <w:name w:val="footnote text"/>
    <w:basedOn w:val="a"/>
    <w:link w:val="af8"/>
    <w:rsid w:val="00061032"/>
    <w:pPr>
      <w:widowControl/>
      <w:ind w:firstLine="720"/>
      <w:jc w:val="both"/>
    </w:pPr>
    <w:rPr>
      <w:rFonts w:eastAsia="Times New Roman"/>
      <w:kern w:val="0"/>
      <w:sz w:val="20"/>
      <w:szCs w:val="20"/>
    </w:rPr>
  </w:style>
  <w:style w:type="character" w:customStyle="1" w:styleId="af8">
    <w:name w:val="Текст сноски Знак"/>
    <w:basedOn w:val="a0"/>
    <w:link w:val="af7"/>
    <w:rsid w:val="00061032"/>
    <w:rPr>
      <w:lang w:eastAsia="zh-CN"/>
    </w:rPr>
  </w:style>
  <w:style w:type="paragraph" w:customStyle="1" w:styleId="17">
    <w:name w:val="Текст примечания1"/>
    <w:basedOn w:val="a"/>
    <w:rsid w:val="00061032"/>
    <w:pPr>
      <w:widowControl/>
      <w:ind w:firstLine="720"/>
      <w:jc w:val="both"/>
    </w:pPr>
    <w:rPr>
      <w:rFonts w:eastAsia="Times New Roman"/>
      <w:kern w:val="0"/>
      <w:sz w:val="20"/>
      <w:szCs w:val="20"/>
    </w:rPr>
  </w:style>
  <w:style w:type="paragraph" w:styleId="af9">
    <w:name w:val="footer"/>
    <w:basedOn w:val="a"/>
    <w:link w:val="afa"/>
    <w:rsid w:val="00061032"/>
    <w:pPr>
      <w:widowControl/>
      <w:tabs>
        <w:tab w:val="center" w:pos="4153"/>
        <w:tab w:val="right" w:pos="8306"/>
      </w:tabs>
      <w:ind w:firstLine="720"/>
      <w:jc w:val="both"/>
    </w:pPr>
    <w:rPr>
      <w:rFonts w:eastAsia="Times New Roman"/>
      <w:kern w:val="0"/>
      <w:sz w:val="28"/>
      <w:szCs w:val="28"/>
    </w:rPr>
  </w:style>
  <w:style w:type="character" w:customStyle="1" w:styleId="afa">
    <w:name w:val="Нижний колонтитул Знак"/>
    <w:basedOn w:val="a0"/>
    <w:link w:val="af9"/>
    <w:rsid w:val="00061032"/>
    <w:rPr>
      <w:sz w:val="28"/>
      <w:szCs w:val="28"/>
      <w:lang w:eastAsia="zh-CN"/>
    </w:rPr>
  </w:style>
  <w:style w:type="paragraph" w:styleId="afb">
    <w:name w:val="endnote text"/>
    <w:basedOn w:val="a"/>
    <w:link w:val="afc"/>
    <w:rsid w:val="00061032"/>
    <w:pPr>
      <w:widowControl/>
      <w:ind w:firstLine="720"/>
      <w:jc w:val="both"/>
    </w:pPr>
    <w:rPr>
      <w:rFonts w:eastAsia="Times New Roman"/>
      <w:kern w:val="0"/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061032"/>
    <w:rPr>
      <w:lang w:eastAsia="zh-CN"/>
    </w:rPr>
  </w:style>
  <w:style w:type="paragraph" w:styleId="afd">
    <w:name w:val="Body Text Indent"/>
    <w:basedOn w:val="a"/>
    <w:link w:val="afe"/>
    <w:rsid w:val="00061032"/>
    <w:pPr>
      <w:widowControl/>
      <w:ind w:firstLine="720"/>
      <w:jc w:val="both"/>
    </w:pPr>
    <w:rPr>
      <w:rFonts w:eastAsia="Times New Roman"/>
      <w:kern w:val="0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061032"/>
    <w:rPr>
      <w:sz w:val="28"/>
      <w:szCs w:val="28"/>
      <w:lang w:eastAsia="zh-CN"/>
    </w:rPr>
  </w:style>
  <w:style w:type="paragraph" w:customStyle="1" w:styleId="210">
    <w:name w:val="Основной текст 21"/>
    <w:basedOn w:val="a"/>
    <w:rsid w:val="00061032"/>
    <w:pPr>
      <w:widowControl/>
      <w:jc w:val="both"/>
    </w:pPr>
    <w:rPr>
      <w:rFonts w:eastAsia="Times New Roman"/>
      <w:kern w:val="0"/>
      <w:sz w:val="20"/>
      <w:szCs w:val="20"/>
    </w:rPr>
  </w:style>
  <w:style w:type="paragraph" w:customStyle="1" w:styleId="310">
    <w:name w:val="Основной текст 31"/>
    <w:basedOn w:val="a"/>
    <w:rsid w:val="00061032"/>
    <w:pPr>
      <w:widowControl/>
      <w:ind w:right="1558"/>
      <w:jc w:val="center"/>
    </w:pPr>
    <w:rPr>
      <w:rFonts w:eastAsia="Times New Roman"/>
      <w:kern w:val="0"/>
      <w:sz w:val="28"/>
      <w:szCs w:val="28"/>
    </w:rPr>
  </w:style>
  <w:style w:type="paragraph" w:customStyle="1" w:styleId="211">
    <w:name w:val="Основной текст с отступом 21"/>
    <w:basedOn w:val="a"/>
    <w:rsid w:val="00061032"/>
    <w:pPr>
      <w:widowControl/>
      <w:ind w:left="-284" w:firstLine="1004"/>
      <w:jc w:val="both"/>
    </w:pPr>
    <w:rPr>
      <w:rFonts w:eastAsia="Times New Roman"/>
      <w:kern w:val="0"/>
      <w:sz w:val="28"/>
      <w:szCs w:val="28"/>
    </w:rPr>
  </w:style>
  <w:style w:type="paragraph" w:customStyle="1" w:styleId="311">
    <w:name w:val="Основной текст с отступом 31"/>
    <w:basedOn w:val="a"/>
    <w:rsid w:val="00061032"/>
    <w:pPr>
      <w:widowControl/>
      <w:tabs>
        <w:tab w:val="left" w:pos="3261"/>
      </w:tabs>
      <w:ind w:firstLine="720"/>
      <w:jc w:val="both"/>
    </w:pPr>
    <w:rPr>
      <w:rFonts w:eastAsia="Times New Roman"/>
      <w:kern w:val="0"/>
      <w:sz w:val="20"/>
      <w:szCs w:val="20"/>
    </w:rPr>
  </w:style>
  <w:style w:type="paragraph" w:customStyle="1" w:styleId="18">
    <w:name w:val="Цитата1"/>
    <w:basedOn w:val="a"/>
    <w:rsid w:val="00061032"/>
    <w:pPr>
      <w:widowControl/>
      <w:ind w:left="5103" w:right="423" w:hanging="4383"/>
    </w:pPr>
    <w:rPr>
      <w:rFonts w:eastAsia="Times New Roman"/>
      <w:kern w:val="0"/>
      <w:sz w:val="28"/>
      <w:szCs w:val="28"/>
    </w:rPr>
  </w:style>
  <w:style w:type="paragraph" w:customStyle="1" w:styleId="19">
    <w:name w:val="Схема документа1"/>
    <w:basedOn w:val="a"/>
    <w:rsid w:val="00061032"/>
    <w:pPr>
      <w:widowControl/>
      <w:shd w:val="clear" w:color="auto" w:fill="000080"/>
      <w:ind w:firstLine="720"/>
      <w:jc w:val="both"/>
    </w:pPr>
    <w:rPr>
      <w:rFonts w:ascii="Tahoma" w:eastAsia="Times New Roman" w:hAnsi="Tahoma" w:cs="Tahoma"/>
      <w:kern w:val="0"/>
      <w:sz w:val="28"/>
      <w:szCs w:val="28"/>
    </w:rPr>
  </w:style>
  <w:style w:type="paragraph" w:styleId="aff">
    <w:name w:val="Balloon Text"/>
    <w:basedOn w:val="a"/>
    <w:link w:val="aff0"/>
    <w:rsid w:val="00061032"/>
    <w:pPr>
      <w:widowControl/>
      <w:autoSpaceDE w:val="0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61032"/>
    <w:rPr>
      <w:rFonts w:ascii="Tahoma" w:hAnsi="Tahoma" w:cs="Tahoma"/>
      <w:sz w:val="16"/>
      <w:szCs w:val="16"/>
      <w:lang w:eastAsia="zh-CN"/>
    </w:rPr>
  </w:style>
  <w:style w:type="paragraph" w:customStyle="1" w:styleId="2">
    <w:name w:val="Список2"/>
    <w:basedOn w:val="ab"/>
    <w:rsid w:val="00061032"/>
    <w:pPr>
      <w:widowControl/>
      <w:numPr>
        <w:numId w:val="2"/>
      </w:numPr>
      <w:tabs>
        <w:tab w:val="left" w:pos="851"/>
      </w:tabs>
      <w:spacing w:before="40" w:after="40"/>
      <w:ind w:left="850" w:hanging="493"/>
      <w:jc w:val="both"/>
    </w:pPr>
    <w:rPr>
      <w:rFonts w:eastAsia="Times New Roman" w:cs="Times New Roman"/>
      <w:kern w:val="0"/>
    </w:rPr>
  </w:style>
  <w:style w:type="paragraph" w:customStyle="1" w:styleId="1">
    <w:name w:val="Номер1"/>
    <w:basedOn w:val="ab"/>
    <w:rsid w:val="00061032"/>
    <w:pPr>
      <w:widowControl/>
      <w:numPr>
        <w:numId w:val="3"/>
      </w:numPr>
      <w:tabs>
        <w:tab w:val="left" w:pos="720"/>
        <w:tab w:val="left" w:pos="1620"/>
      </w:tabs>
      <w:spacing w:before="40" w:after="40"/>
      <w:ind w:left="1620" w:hanging="357"/>
      <w:jc w:val="both"/>
    </w:pPr>
    <w:rPr>
      <w:rFonts w:eastAsia="Times New Roman" w:cs="Times New Roman"/>
      <w:kern w:val="0"/>
      <w:sz w:val="22"/>
      <w:szCs w:val="22"/>
    </w:rPr>
  </w:style>
  <w:style w:type="paragraph" w:customStyle="1" w:styleId="26">
    <w:name w:val="Номер2"/>
    <w:basedOn w:val="2"/>
    <w:rsid w:val="00061032"/>
    <w:pPr>
      <w:numPr>
        <w:numId w:val="0"/>
      </w:numPr>
      <w:tabs>
        <w:tab w:val="num" w:pos="360"/>
        <w:tab w:val="left" w:pos="964"/>
        <w:tab w:val="left" w:pos="1077"/>
        <w:tab w:val="left" w:pos="1440"/>
        <w:tab w:val="left" w:pos="2340"/>
      </w:tabs>
      <w:ind w:left="2340" w:hanging="180"/>
    </w:pPr>
    <w:rPr>
      <w:sz w:val="22"/>
      <w:szCs w:val="22"/>
    </w:rPr>
  </w:style>
  <w:style w:type="paragraph" w:customStyle="1" w:styleId="1H1">
    <w:name w:val="Заголовок 1.Раздел Договора.H1.&quot;Алмаз&quot;"/>
    <w:basedOn w:val="a"/>
    <w:next w:val="a"/>
    <w:rsid w:val="00061032"/>
    <w:pPr>
      <w:keepNext/>
      <w:widowControl/>
      <w:ind w:firstLine="540"/>
      <w:jc w:val="both"/>
    </w:pPr>
    <w:rPr>
      <w:rFonts w:eastAsia="Times New Roman"/>
      <w:b/>
      <w:bCs/>
      <w:kern w:val="0"/>
    </w:rPr>
  </w:style>
  <w:style w:type="paragraph" w:customStyle="1" w:styleId="ConsTitle">
    <w:name w:val="ConsTitle"/>
    <w:rsid w:val="00061032"/>
    <w:pPr>
      <w:widowControl w:val="0"/>
      <w:suppressAutoHyphens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061032"/>
    <w:pPr>
      <w:widowControl w:val="0"/>
      <w:suppressAutoHyphens/>
      <w:ind w:right="19772" w:firstLine="720"/>
    </w:pPr>
    <w:rPr>
      <w:rFonts w:ascii="Arial" w:hAnsi="Arial" w:cs="Arial"/>
      <w:lang w:eastAsia="zh-CN"/>
    </w:rPr>
  </w:style>
  <w:style w:type="paragraph" w:customStyle="1" w:styleId="2H2">
    <w:name w:val="Заголовок 2.H2.&quot;Изумруд&quot;"/>
    <w:basedOn w:val="a"/>
    <w:next w:val="a"/>
    <w:rsid w:val="00061032"/>
    <w:pPr>
      <w:keepNext/>
      <w:widowControl/>
      <w:ind w:firstLine="485"/>
      <w:jc w:val="both"/>
    </w:pPr>
    <w:rPr>
      <w:rFonts w:ascii="Arial" w:eastAsia="Times New Roman" w:hAnsi="Arial" w:cs="Arial"/>
      <w:b/>
      <w:bCs/>
      <w:kern w:val="0"/>
      <w:sz w:val="22"/>
      <w:szCs w:val="22"/>
    </w:rPr>
  </w:style>
  <w:style w:type="paragraph" w:customStyle="1" w:styleId="6H6">
    <w:name w:val="Заголовок 6.H6"/>
    <w:basedOn w:val="a"/>
    <w:next w:val="a"/>
    <w:rsid w:val="00061032"/>
    <w:pPr>
      <w:widowControl/>
      <w:spacing w:before="240" w:after="60"/>
    </w:pPr>
    <w:rPr>
      <w:rFonts w:eastAsia="Times New Roman"/>
      <w:b/>
      <w:bCs/>
      <w:kern w:val="0"/>
      <w:sz w:val="22"/>
      <w:szCs w:val="22"/>
      <w:lang w:val="en-US"/>
    </w:rPr>
  </w:style>
  <w:style w:type="paragraph" w:customStyle="1" w:styleId="ConsNonformat">
    <w:name w:val="ConsNonformat"/>
    <w:rsid w:val="00061032"/>
    <w:pPr>
      <w:widowControl w:val="0"/>
      <w:suppressAutoHyphens/>
      <w:ind w:right="19772"/>
    </w:pPr>
    <w:rPr>
      <w:rFonts w:ascii="Courier New" w:hAnsi="Courier New" w:cs="Courier New"/>
      <w:lang w:eastAsia="zh-CN"/>
    </w:rPr>
  </w:style>
  <w:style w:type="paragraph" w:customStyle="1" w:styleId="aff1">
    <w:name w:val="Обычный текст"/>
    <w:basedOn w:val="a"/>
    <w:rsid w:val="00061032"/>
    <w:pPr>
      <w:widowControl/>
      <w:ind w:firstLine="567"/>
      <w:jc w:val="both"/>
    </w:pPr>
    <w:rPr>
      <w:rFonts w:eastAsia="Times New Roman"/>
      <w:kern w:val="0"/>
      <w:sz w:val="28"/>
      <w:szCs w:val="28"/>
    </w:rPr>
  </w:style>
  <w:style w:type="paragraph" w:customStyle="1" w:styleId="1a">
    <w:name w:val="Текст1"/>
    <w:basedOn w:val="a"/>
    <w:rsid w:val="00061032"/>
    <w:pPr>
      <w:widowControl/>
      <w:autoSpaceDE w:val="0"/>
    </w:pPr>
    <w:rPr>
      <w:rFonts w:ascii="Courier New" w:eastAsia="Times New Roman" w:hAnsi="Courier New" w:cs="Courier New"/>
      <w:kern w:val="0"/>
      <w:sz w:val="20"/>
      <w:szCs w:val="20"/>
    </w:rPr>
  </w:style>
  <w:style w:type="paragraph" w:customStyle="1" w:styleId="aff2">
    <w:name w:val="Содержимое врезки"/>
    <w:basedOn w:val="aa"/>
    <w:rsid w:val="00061032"/>
    <w:pPr>
      <w:widowControl/>
      <w:spacing w:after="0"/>
      <w:jc w:val="both"/>
    </w:pPr>
    <w:rPr>
      <w:rFonts w:eastAsia="Times New Roman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764E3"/>
    <w:rPr>
      <w:rFonts w:ascii="Arial" w:eastAsia="Arial" w:hAnsi="Arial" w:cs="Arial"/>
      <w:lang w:eastAsia="zh-CN" w:bidi="ar-SA"/>
    </w:rPr>
  </w:style>
  <w:style w:type="paragraph" w:customStyle="1" w:styleId="Default">
    <w:name w:val="Default"/>
    <w:rsid w:val="00156A7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b">
    <w:name w:val="Абзац списка1"/>
    <w:basedOn w:val="a"/>
    <w:uiPriority w:val="34"/>
    <w:qFormat/>
    <w:rsid w:val="00322F2D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styleId="aff3">
    <w:name w:val="Title"/>
    <w:basedOn w:val="a"/>
    <w:link w:val="aff4"/>
    <w:uiPriority w:val="10"/>
    <w:qFormat/>
    <w:rsid w:val="00322F2D"/>
    <w:pPr>
      <w:widowControl/>
      <w:suppressAutoHyphens w:val="0"/>
      <w:jc w:val="center"/>
    </w:pPr>
    <w:rPr>
      <w:rFonts w:eastAsia="Times New Roman"/>
      <w:b/>
      <w:kern w:val="0"/>
      <w:sz w:val="28"/>
      <w:szCs w:val="20"/>
      <w:lang w:eastAsia="ru-RU"/>
    </w:rPr>
  </w:style>
  <w:style w:type="character" w:customStyle="1" w:styleId="aff4">
    <w:name w:val="Название Знак"/>
    <w:basedOn w:val="a0"/>
    <w:link w:val="aff3"/>
    <w:uiPriority w:val="10"/>
    <w:rsid w:val="00322F2D"/>
    <w:rPr>
      <w:b/>
      <w:sz w:val="28"/>
    </w:rPr>
  </w:style>
  <w:style w:type="character" w:customStyle="1" w:styleId="apple-converted-space">
    <w:name w:val="apple-converted-space"/>
    <w:basedOn w:val="a0"/>
    <w:rsid w:val="00156B78"/>
    <w:rPr>
      <w:rFonts w:cs="Times New Roman"/>
    </w:rPr>
  </w:style>
  <w:style w:type="table" w:styleId="aff5">
    <w:name w:val="Table Grid"/>
    <w:basedOn w:val="a1"/>
    <w:uiPriority w:val="59"/>
    <w:rsid w:val="002B1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"/>
    <w:uiPriority w:val="34"/>
    <w:qFormat/>
    <w:rsid w:val="00F54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№95б</vt:lpstr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№95б</dc:title>
  <dc:subject/>
  <dc:creator>Fedotova Svetlana</dc:creator>
  <cp:keywords/>
  <cp:lastModifiedBy>Компьютер</cp:lastModifiedBy>
  <cp:revision>4</cp:revision>
  <cp:lastPrinted>2025-05-13T11:16:00Z</cp:lastPrinted>
  <dcterms:created xsi:type="dcterms:W3CDTF">2024-03-04T13:11:00Z</dcterms:created>
  <dcterms:modified xsi:type="dcterms:W3CDTF">2025-05-13T11:16:00Z</dcterms:modified>
</cp:coreProperties>
</file>